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46ADD14B" w:rsidR="00285FEE" w:rsidRDefault="00EC08E0" w:rsidP="00CA0CF9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EC08E0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EC08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C08E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C08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C08E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EC08E0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EC08E0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EC08E0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EC08E0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EC08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C08E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EC08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C08E0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EC08E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C08E0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EC08E0">
        <w:rPr>
          <w:rFonts w:ascii="Arial" w:hAnsi="Arial" w:cs="Arial"/>
          <w:b/>
          <w:bCs/>
          <w:sz w:val="22"/>
          <w:szCs w:val="22"/>
        </w:rPr>
        <w:t xml:space="preserve"> na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EC08E0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EC08E0">
        <w:rPr>
          <w:rFonts w:ascii="Arial" w:hAnsi="Arial" w:cs="Arial"/>
          <w:b/>
          <w:bCs/>
          <w:sz w:val="22"/>
          <w:szCs w:val="22"/>
        </w:rPr>
        <w:t xml:space="preserve"> 130 mb w m. </w:t>
      </w:r>
      <w:proofErr w:type="spellStart"/>
      <w:r w:rsidRPr="00EC08E0">
        <w:rPr>
          <w:rFonts w:ascii="Arial" w:hAnsi="Arial" w:cs="Arial"/>
          <w:b/>
          <w:bCs/>
          <w:sz w:val="22"/>
          <w:szCs w:val="22"/>
        </w:rPr>
        <w:t>Brzyście</w:t>
      </w:r>
      <w:proofErr w:type="spellEnd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F07E2" w14:textId="77777777" w:rsidR="008D04B6" w:rsidRDefault="008D04B6" w:rsidP="00AC1A4B">
      <w:r>
        <w:separator/>
      </w:r>
    </w:p>
  </w:endnote>
  <w:endnote w:type="continuationSeparator" w:id="0">
    <w:p w14:paraId="22A533E3" w14:textId="77777777" w:rsidR="008D04B6" w:rsidRDefault="008D04B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3957F" w14:textId="77777777" w:rsidR="008D04B6" w:rsidRDefault="008D04B6" w:rsidP="00AC1A4B">
      <w:r>
        <w:separator/>
      </w:r>
    </w:p>
  </w:footnote>
  <w:footnote w:type="continuationSeparator" w:id="0">
    <w:p w14:paraId="092ECFBE" w14:textId="77777777" w:rsidR="008D04B6" w:rsidRDefault="008D04B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D7BD2FE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A35CD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EC08E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5797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3BC7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77989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16C"/>
    <w:rsid w:val="0080214E"/>
    <w:rsid w:val="008048BE"/>
    <w:rsid w:val="008072FB"/>
    <w:rsid w:val="00810052"/>
    <w:rsid w:val="00810851"/>
    <w:rsid w:val="008142D8"/>
    <w:rsid w:val="00816FDD"/>
    <w:rsid w:val="00821FE5"/>
    <w:rsid w:val="00822EFD"/>
    <w:rsid w:val="00823DF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04B6"/>
    <w:rsid w:val="008D10C9"/>
    <w:rsid w:val="008D15A0"/>
    <w:rsid w:val="008D57D9"/>
    <w:rsid w:val="008D5FA0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1DFD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0CF9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39BC"/>
    <w:rsid w:val="00DB58C2"/>
    <w:rsid w:val="00DC1328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05627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08E0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27883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35CD"/>
    <w:rsid w:val="00FB12C5"/>
    <w:rsid w:val="00FB1C09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F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39</cp:revision>
  <cp:lastPrinted>2021-01-22T11:33:00Z</cp:lastPrinted>
  <dcterms:created xsi:type="dcterms:W3CDTF">2021-02-17T13:06:00Z</dcterms:created>
  <dcterms:modified xsi:type="dcterms:W3CDTF">2025-10-15T09:37:00Z</dcterms:modified>
</cp:coreProperties>
</file>